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0166FE">
      <w:pPr>
        <w:widowControl w:val="0"/>
        <w:autoSpaceDN w:val="0"/>
        <w:spacing w:after="36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668CAEA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00488" w:rsidRPr="00100488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r w:rsidR="00B00A8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ADD5A92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8E8550E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413AE89" w14:textId="77777777" w:rsidR="000166FE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121B9D4E" w14:textId="77777777" w:rsidR="000166FE" w:rsidRDefault="000166F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02547B4B" w14:textId="31C9EEDD" w:rsidR="00462F5E" w:rsidRDefault="00462F5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462F5E" w:rsidSect="000166F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E639" w14:textId="77777777" w:rsidR="009E4CA0" w:rsidRDefault="009E4CA0" w:rsidP="00DA5839">
      <w:r>
        <w:separator/>
      </w:r>
    </w:p>
  </w:endnote>
  <w:endnote w:type="continuationSeparator" w:id="0">
    <w:p w14:paraId="6A642049" w14:textId="77777777" w:rsidR="009E4CA0" w:rsidRDefault="009E4CA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36C2" w14:textId="77777777" w:rsidR="009E4CA0" w:rsidRDefault="009E4CA0" w:rsidP="00DA5839">
      <w:r>
        <w:separator/>
      </w:r>
    </w:p>
  </w:footnote>
  <w:footnote w:type="continuationSeparator" w:id="0">
    <w:p w14:paraId="2D7BF918" w14:textId="77777777" w:rsidR="009E4CA0" w:rsidRDefault="009E4CA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F4ED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6F667285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620D537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0A8A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bookmarkEnd w:id="0"/>
    <w:r w:rsidR="000166F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261823">
    <w:abstractNumId w:val="2"/>
  </w:num>
  <w:num w:numId="2" w16cid:durableId="1848641223">
    <w:abstractNumId w:val="148"/>
  </w:num>
  <w:num w:numId="3" w16cid:durableId="60325814">
    <w:abstractNumId w:val="64"/>
  </w:num>
  <w:num w:numId="4" w16cid:durableId="1115363780">
    <w:abstractNumId w:val="168"/>
  </w:num>
  <w:num w:numId="5" w16cid:durableId="507255046">
    <w:abstractNumId w:val="192"/>
  </w:num>
  <w:num w:numId="6" w16cid:durableId="311913854">
    <w:abstractNumId w:val="138"/>
  </w:num>
  <w:num w:numId="7" w16cid:durableId="952328664">
    <w:abstractNumId w:val="149"/>
  </w:num>
  <w:num w:numId="8" w16cid:durableId="404186413">
    <w:abstractNumId w:val="54"/>
  </w:num>
  <w:num w:numId="9" w16cid:durableId="12761359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526010">
    <w:abstractNumId w:val="174"/>
  </w:num>
  <w:num w:numId="11" w16cid:durableId="1866018869">
    <w:abstractNumId w:val="133"/>
  </w:num>
  <w:num w:numId="12" w16cid:durableId="1247229145">
    <w:abstractNumId w:val="55"/>
  </w:num>
  <w:num w:numId="13" w16cid:durableId="1801652148">
    <w:abstractNumId w:val="92"/>
  </w:num>
  <w:num w:numId="14" w16cid:durableId="246113024">
    <w:abstractNumId w:val="140"/>
  </w:num>
  <w:num w:numId="15" w16cid:durableId="2086489503">
    <w:abstractNumId w:val="161"/>
  </w:num>
  <w:num w:numId="16" w16cid:durableId="1041516605">
    <w:abstractNumId w:val="162"/>
  </w:num>
  <w:num w:numId="17" w16cid:durableId="55402045">
    <w:abstractNumId w:val="88"/>
  </w:num>
  <w:num w:numId="18" w16cid:durableId="1686251994">
    <w:abstractNumId w:val="62"/>
  </w:num>
  <w:num w:numId="19" w16cid:durableId="120686736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214173">
    <w:abstractNumId w:val="53"/>
  </w:num>
  <w:num w:numId="21" w16cid:durableId="274143075">
    <w:abstractNumId w:val="188"/>
  </w:num>
  <w:num w:numId="22" w16cid:durableId="1389569279">
    <w:abstractNumId w:val="83"/>
  </w:num>
  <w:num w:numId="23" w16cid:durableId="269707052">
    <w:abstractNumId w:val="136"/>
  </w:num>
  <w:num w:numId="24" w16cid:durableId="1236163369">
    <w:abstractNumId w:val="163"/>
  </w:num>
  <w:num w:numId="25" w16cid:durableId="599025399">
    <w:abstractNumId w:val="38"/>
  </w:num>
  <w:num w:numId="26" w16cid:durableId="894123849">
    <w:abstractNumId w:val="127"/>
  </w:num>
  <w:num w:numId="27" w16cid:durableId="496457580">
    <w:abstractNumId w:val="101"/>
  </w:num>
  <w:num w:numId="28" w16cid:durableId="391930507">
    <w:abstractNumId w:val="25"/>
  </w:num>
  <w:num w:numId="29" w16cid:durableId="592132379">
    <w:abstractNumId w:val="116"/>
  </w:num>
  <w:num w:numId="30" w16cid:durableId="414475166">
    <w:abstractNumId w:val="147"/>
  </w:num>
  <w:num w:numId="31" w16cid:durableId="104540734">
    <w:abstractNumId w:val="164"/>
  </w:num>
  <w:num w:numId="32" w16cid:durableId="1166239479">
    <w:abstractNumId w:val="184"/>
  </w:num>
  <w:num w:numId="33" w16cid:durableId="1677995394">
    <w:abstractNumId w:val="121"/>
  </w:num>
  <w:num w:numId="34" w16cid:durableId="1416823348">
    <w:abstractNumId w:val="120"/>
  </w:num>
  <w:num w:numId="35" w16cid:durableId="2047216712">
    <w:abstractNumId w:val="72"/>
  </w:num>
  <w:num w:numId="36" w16cid:durableId="96873933">
    <w:abstractNumId w:val="84"/>
  </w:num>
  <w:num w:numId="37" w16cid:durableId="1204251200">
    <w:abstractNumId w:val="86"/>
  </w:num>
  <w:num w:numId="38" w16cid:durableId="2115976432">
    <w:abstractNumId w:val="80"/>
  </w:num>
  <w:num w:numId="39" w16cid:durableId="1645771333">
    <w:abstractNumId w:val="68"/>
  </w:num>
  <w:num w:numId="40" w16cid:durableId="1289780467">
    <w:abstractNumId w:val="29"/>
  </w:num>
  <w:num w:numId="41" w16cid:durableId="1941526210">
    <w:abstractNumId w:val="152"/>
  </w:num>
  <w:num w:numId="42" w16cid:durableId="1171992464">
    <w:abstractNumId w:val="81"/>
  </w:num>
  <w:num w:numId="43" w16cid:durableId="1328703794">
    <w:abstractNumId w:val="108"/>
  </w:num>
  <w:num w:numId="44" w16cid:durableId="1319770334">
    <w:abstractNumId w:val="118"/>
  </w:num>
  <w:num w:numId="45" w16cid:durableId="476528517">
    <w:abstractNumId w:val="144"/>
  </w:num>
  <w:num w:numId="46" w16cid:durableId="273949902">
    <w:abstractNumId w:val="27"/>
  </w:num>
  <w:num w:numId="47" w16cid:durableId="558521257">
    <w:abstractNumId w:val="50"/>
  </w:num>
  <w:num w:numId="48" w16cid:durableId="92092338">
    <w:abstractNumId w:val="97"/>
  </w:num>
  <w:num w:numId="49" w16cid:durableId="1543905327">
    <w:abstractNumId w:val="41"/>
  </w:num>
  <w:num w:numId="50" w16cid:durableId="379204578">
    <w:abstractNumId w:val="36"/>
  </w:num>
  <w:num w:numId="51" w16cid:durableId="2050179365">
    <w:abstractNumId w:val="125"/>
  </w:num>
  <w:num w:numId="52" w16cid:durableId="771514228">
    <w:abstractNumId w:val="47"/>
  </w:num>
  <w:num w:numId="53" w16cid:durableId="651064310">
    <w:abstractNumId w:val="146"/>
  </w:num>
  <w:num w:numId="54" w16cid:durableId="1443108740">
    <w:abstractNumId w:val="105"/>
  </w:num>
  <w:num w:numId="55" w16cid:durableId="1219826995">
    <w:abstractNumId w:val="60"/>
  </w:num>
  <w:num w:numId="56" w16cid:durableId="2079549633">
    <w:abstractNumId w:val="117"/>
  </w:num>
  <w:num w:numId="57" w16cid:durableId="206962746">
    <w:abstractNumId w:val="166"/>
  </w:num>
  <w:num w:numId="58" w16cid:durableId="129784793">
    <w:abstractNumId w:val="26"/>
  </w:num>
  <w:num w:numId="59" w16cid:durableId="256016352">
    <w:abstractNumId w:val="154"/>
  </w:num>
  <w:num w:numId="60" w16cid:durableId="331951698">
    <w:abstractNumId w:val="182"/>
  </w:num>
  <w:num w:numId="61" w16cid:durableId="11980662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800489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95443120">
    <w:abstractNumId w:val="28"/>
  </w:num>
  <w:num w:numId="64" w16cid:durableId="1637837749">
    <w:abstractNumId w:val="129"/>
  </w:num>
  <w:num w:numId="65" w16cid:durableId="447822607">
    <w:abstractNumId w:val="34"/>
  </w:num>
  <w:num w:numId="66" w16cid:durableId="1620604360">
    <w:abstractNumId w:val="110"/>
  </w:num>
  <w:num w:numId="67" w16cid:durableId="1111123382">
    <w:abstractNumId w:val="52"/>
  </w:num>
  <w:num w:numId="68" w16cid:durableId="850797578">
    <w:abstractNumId w:val="176"/>
  </w:num>
  <w:num w:numId="69" w16cid:durableId="1176194525">
    <w:abstractNumId w:val="85"/>
  </w:num>
  <w:num w:numId="70" w16cid:durableId="1931618386">
    <w:abstractNumId w:val="158"/>
  </w:num>
  <w:num w:numId="71" w16cid:durableId="155154827">
    <w:abstractNumId w:val="35"/>
  </w:num>
  <w:num w:numId="72" w16cid:durableId="1063256792">
    <w:abstractNumId w:val="137"/>
  </w:num>
  <w:num w:numId="73" w16cid:durableId="782725081">
    <w:abstractNumId w:val="131"/>
  </w:num>
  <w:num w:numId="74" w16cid:durableId="1276525611">
    <w:abstractNumId w:val="111"/>
  </w:num>
  <w:num w:numId="75" w16cid:durableId="540554202">
    <w:abstractNumId w:val="191"/>
  </w:num>
  <w:num w:numId="76" w16cid:durableId="1627856667">
    <w:abstractNumId w:val="48"/>
  </w:num>
  <w:num w:numId="77" w16cid:durableId="293758650">
    <w:abstractNumId w:val="100"/>
  </w:num>
  <w:num w:numId="78" w16cid:durableId="1998455938">
    <w:abstractNumId w:val="160"/>
  </w:num>
  <w:num w:numId="79" w16cid:durableId="162017739">
    <w:abstractNumId w:val="172"/>
  </w:num>
  <w:num w:numId="80" w16cid:durableId="1677074105">
    <w:abstractNumId w:val="46"/>
  </w:num>
  <w:num w:numId="81" w16cid:durableId="1933662576">
    <w:abstractNumId w:val="139"/>
  </w:num>
  <w:num w:numId="82" w16cid:durableId="1875268821">
    <w:abstractNumId w:val="93"/>
  </w:num>
  <w:num w:numId="83" w16cid:durableId="1744796283">
    <w:abstractNumId w:val="30"/>
  </w:num>
  <w:num w:numId="84" w16cid:durableId="2089576652">
    <w:abstractNumId w:val="56"/>
  </w:num>
  <w:num w:numId="85" w16cid:durableId="196936636">
    <w:abstractNumId w:val="185"/>
  </w:num>
  <w:num w:numId="86" w16cid:durableId="632637855">
    <w:abstractNumId w:val="70"/>
  </w:num>
  <w:num w:numId="87" w16cid:durableId="1072848182">
    <w:abstractNumId w:val="51"/>
  </w:num>
  <w:num w:numId="88" w16cid:durableId="69079898">
    <w:abstractNumId w:val="40"/>
  </w:num>
  <w:num w:numId="89" w16cid:durableId="1668555956">
    <w:abstractNumId w:val="193"/>
  </w:num>
  <w:num w:numId="90" w16cid:durableId="642737270">
    <w:abstractNumId w:val="75"/>
  </w:num>
  <w:num w:numId="91" w16cid:durableId="1104960294">
    <w:abstractNumId w:val="157"/>
  </w:num>
  <w:num w:numId="92" w16cid:durableId="1595745301">
    <w:abstractNumId w:val="103"/>
  </w:num>
  <w:num w:numId="93" w16cid:durableId="20852566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82545401">
    <w:abstractNumId w:val="40"/>
    <w:lvlOverride w:ilvl="0">
      <w:startOverride w:val="1"/>
    </w:lvlOverride>
  </w:num>
  <w:num w:numId="95" w16cid:durableId="1973099070">
    <w:abstractNumId w:val="87"/>
  </w:num>
  <w:num w:numId="96" w16cid:durableId="1822310325">
    <w:abstractNumId w:val="98"/>
  </w:num>
  <w:num w:numId="97" w16cid:durableId="1123771464">
    <w:abstractNumId w:val="57"/>
  </w:num>
  <w:num w:numId="98" w16cid:durableId="1614706537">
    <w:abstractNumId w:val="5"/>
  </w:num>
  <w:num w:numId="99" w16cid:durableId="1434786379">
    <w:abstractNumId w:val="186"/>
  </w:num>
  <w:num w:numId="100" w16cid:durableId="510221047">
    <w:abstractNumId w:val="134"/>
  </w:num>
  <w:num w:numId="101" w16cid:durableId="1804691207">
    <w:abstractNumId w:val="197"/>
  </w:num>
  <w:num w:numId="102" w16cid:durableId="1701276497">
    <w:abstractNumId w:val="132"/>
  </w:num>
  <w:num w:numId="103" w16cid:durableId="1006633522">
    <w:abstractNumId w:val="73"/>
  </w:num>
  <w:num w:numId="104" w16cid:durableId="1726755548">
    <w:abstractNumId w:val="90"/>
  </w:num>
  <w:num w:numId="105" w16cid:durableId="1612396063">
    <w:abstractNumId w:val="159"/>
  </w:num>
  <w:num w:numId="106" w16cid:durableId="503129790">
    <w:abstractNumId w:val="119"/>
  </w:num>
  <w:num w:numId="107" w16cid:durableId="82223269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786314815">
    <w:abstractNumId w:val="173"/>
  </w:num>
  <w:num w:numId="109" w16cid:durableId="347487100">
    <w:abstractNumId w:val="32"/>
  </w:num>
  <w:num w:numId="110" w16cid:durableId="109420697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32857390">
    <w:abstractNumId w:val="177"/>
  </w:num>
  <w:num w:numId="112" w16cid:durableId="1959801315">
    <w:abstractNumId w:val="126"/>
  </w:num>
  <w:num w:numId="113" w16cid:durableId="173619459">
    <w:abstractNumId w:val="59"/>
  </w:num>
  <w:num w:numId="114" w16cid:durableId="930549146">
    <w:abstractNumId w:val="39"/>
  </w:num>
  <w:num w:numId="115" w16cid:durableId="251935260">
    <w:abstractNumId w:val="142"/>
  </w:num>
  <w:num w:numId="116" w16cid:durableId="463158630">
    <w:abstractNumId w:val="151"/>
  </w:num>
  <w:num w:numId="117" w16cid:durableId="1899972404">
    <w:abstractNumId w:val="183"/>
  </w:num>
  <w:num w:numId="118" w16cid:durableId="642318776">
    <w:abstractNumId w:val="112"/>
  </w:num>
  <w:num w:numId="119" w16cid:durableId="1480267554">
    <w:abstractNumId w:val="65"/>
  </w:num>
  <w:num w:numId="120" w16cid:durableId="1106542018">
    <w:abstractNumId w:val="190"/>
  </w:num>
  <w:num w:numId="121" w16cid:durableId="233970906">
    <w:abstractNumId w:val="114"/>
  </w:num>
  <w:num w:numId="122" w16cid:durableId="1054700047">
    <w:abstractNumId w:val="99"/>
  </w:num>
  <w:num w:numId="123" w16cid:durableId="1363870480">
    <w:abstractNumId w:val="113"/>
  </w:num>
  <w:num w:numId="124" w16cid:durableId="2132940621">
    <w:abstractNumId w:val="74"/>
  </w:num>
  <w:num w:numId="125" w16cid:durableId="1012226250">
    <w:abstractNumId w:val="78"/>
  </w:num>
  <w:num w:numId="126" w16cid:durableId="1718507630">
    <w:abstractNumId w:val="71"/>
  </w:num>
  <w:num w:numId="127" w16cid:durableId="1031492258">
    <w:abstractNumId w:val="31"/>
  </w:num>
  <w:num w:numId="128" w16cid:durableId="1341811856">
    <w:abstractNumId w:val="66"/>
  </w:num>
  <w:num w:numId="129" w16cid:durableId="84713992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42073861">
    <w:abstractNumId w:val="194"/>
  </w:num>
  <w:num w:numId="131" w16cid:durableId="1468932423">
    <w:abstractNumId w:val="141"/>
  </w:num>
  <w:num w:numId="132" w16cid:durableId="2139954762">
    <w:abstractNumId w:val="175"/>
  </w:num>
  <w:num w:numId="133" w16cid:durableId="1201045434">
    <w:abstractNumId w:val="189"/>
  </w:num>
  <w:num w:numId="134" w16cid:durableId="1518809112">
    <w:abstractNumId w:val="143"/>
  </w:num>
  <w:num w:numId="135" w16cid:durableId="483662184">
    <w:abstractNumId w:val="178"/>
  </w:num>
  <w:num w:numId="136" w16cid:durableId="1003632589">
    <w:abstractNumId w:val="91"/>
  </w:num>
  <w:num w:numId="137" w16cid:durableId="1202666011">
    <w:abstractNumId w:val="107"/>
  </w:num>
  <w:num w:numId="138" w16cid:durableId="1434471997">
    <w:abstractNumId w:val="67"/>
  </w:num>
  <w:num w:numId="139" w16cid:durableId="265113658">
    <w:abstractNumId w:val="82"/>
  </w:num>
  <w:num w:numId="140" w16cid:durableId="962224326">
    <w:abstractNumId w:val="135"/>
  </w:num>
  <w:num w:numId="141" w16cid:durableId="1333869675">
    <w:abstractNumId w:val="95"/>
  </w:num>
  <w:num w:numId="142" w16cid:durableId="629559191">
    <w:abstractNumId w:val="79"/>
  </w:num>
  <w:num w:numId="143" w16cid:durableId="1833327630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280913595">
    <w:abstractNumId w:val="128"/>
  </w:num>
  <w:num w:numId="145" w16cid:durableId="1487743631">
    <w:abstractNumId w:val="115"/>
  </w:num>
  <w:num w:numId="146" w16cid:durableId="1027295416">
    <w:abstractNumId w:val="43"/>
  </w:num>
  <w:num w:numId="147" w16cid:durableId="447479947">
    <w:abstractNumId w:val="169"/>
  </w:num>
  <w:num w:numId="148" w16cid:durableId="1500193151">
    <w:abstractNumId w:val="76"/>
  </w:num>
  <w:num w:numId="149" w16cid:durableId="441265786">
    <w:abstractNumId w:val="45"/>
  </w:num>
  <w:num w:numId="150" w16cid:durableId="1966815899">
    <w:abstractNumId w:val="153"/>
  </w:num>
  <w:num w:numId="151" w16cid:durableId="55980389">
    <w:abstractNumId w:val="37"/>
  </w:num>
  <w:num w:numId="152" w16cid:durableId="1244950051">
    <w:abstractNumId w:val="89"/>
  </w:num>
  <w:num w:numId="153" w16cid:durableId="1737195088">
    <w:abstractNumId w:val="122"/>
  </w:num>
  <w:num w:numId="154" w16cid:durableId="1313564721">
    <w:abstractNumId w:val="96"/>
  </w:num>
  <w:num w:numId="155" w16cid:durableId="1720861247">
    <w:abstractNumId w:val="130"/>
  </w:num>
  <w:num w:numId="156" w16cid:durableId="141820631">
    <w:abstractNumId w:val="195"/>
  </w:num>
  <w:num w:numId="157" w16cid:durableId="129172719">
    <w:abstractNumId w:val="77"/>
  </w:num>
  <w:num w:numId="158" w16cid:durableId="527833991">
    <w:abstractNumId w:val="155"/>
  </w:num>
  <w:num w:numId="159" w16cid:durableId="194124386">
    <w:abstractNumId w:val="109"/>
  </w:num>
  <w:num w:numId="160" w16cid:durableId="1957709113">
    <w:abstractNumId w:val="187"/>
  </w:num>
  <w:num w:numId="161" w16cid:durableId="725420689">
    <w:abstractNumId w:val="33"/>
  </w:num>
  <w:num w:numId="162" w16cid:durableId="1422141843">
    <w:abstractNumId w:val="44"/>
  </w:num>
  <w:num w:numId="163" w16cid:durableId="1823043252">
    <w:abstractNumId w:val="69"/>
  </w:num>
  <w:num w:numId="164" w16cid:durableId="383676765">
    <w:abstractNumId w:val="167"/>
  </w:num>
  <w:num w:numId="165" w16cid:durableId="1630278768">
    <w:abstractNumId w:val="150"/>
  </w:num>
  <w:num w:numId="166" w16cid:durableId="1591738705">
    <w:abstractNumId w:val="106"/>
  </w:num>
  <w:num w:numId="167" w16cid:durableId="2060782406">
    <w:abstractNumId w:val="165"/>
  </w:num>
  <w:num w:numId="168" w16cid:durableId="1180581681">
    <w:abstractNumId w:val="58"/>
  </w:num>
  <w:num w:numId="169" w16cid:durableId="1221012565">
    <w:abstractNumId w:val="124"/>
  </w:num>
  <w:num w:numId="170" w16cid:durableId="1039666004">
    <w:abstractNumId w:val="104"/>
  </w:num>
  <w:num w:numId="171" w16cid:durableId="221453649">
    <w:abstractNumId w:val="145"/>
  </w:num>
  <w:num w:numId="172" w16cid:durableId="948926870">
    <w:abstractNumId w:val="170"/>
  </w:num>
  <w:num w:numId="173" w16cid:durableId="591160594">
    <w:abstractNumId w:val="42"/>
  </w:num>
  <w:num w:numId="174" w16cid:durableId="1622765830">
    <w:abstractNumId w:val="156"/>
  </w:num>
  <w:num w:numId="175" w16cid:durableId="216163032">
    <w:abstractNumId w:val="0"/>
  </w:num>
  <w:num w:numId="176" w16cid:durableId="129828131">
    <w:abstractNumId w:val="94"/>
  </w:num>
  <w:num w:numId="177" w16cid:durableId="1960993322">
    <w:abstractNumId w:val="49"/>
  </w:num>
  <w:num w:numId="178" w16cid:durableId="129494542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6FE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0488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E8D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4CA0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0A8A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7696C"/>
    <w:rsid w:val="00282BAD"/>
    <w:rsid w:val="002B0099"/>
    <w:rsid w:val="002F1EA1"/>
    <w:rsid w:val="00364815"/>
    <w:rsid w:val="003751E8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663A7-872A-481B-9524-15BAFB14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2023-09-22T09:19:00Z</dcterms:modified>
</cp:coreProperties>
</file>